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F22C2" w14:textId="2E84AC59" w:rsidR="00026135" w:rsidRDefault="00A10B09"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2E2832">
        <w:rPr>
          <w:rFonts w:eastAsiaTheme="minorHAnsi" w:cs="Arial"/>
          <w:bCs w:val="0"/>
          <w:noProof/>
          <w:color w:val="000000" w:themeColor="text1"/>
          <w:sz w:val="20"/>
          <w:lang w:eastAsia="pl-PL"/>
        </w:rPr>
        <w:drawing>
          <wp:anchor distT="0" distB="0" distL="114300" distR="114300" simplePos="0" relativeHeight="251659264" behindDoc="0" locked="0" layoutInCell="1" allowOverlap="1" wp14:anchorId="6C6876BC" wp14:editId="7A5C795F">
            <wp:simplePos x="0" y="0"/>
            <wp:positionH relativeFrom="margin">
              <wp:posOffset>-504825</wp:posOffset>
            </wp:positionH>
            <wp:positionV relativeFrom="page">
              <wp:posOffset>403225</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26135" w:rsidRPr="00B172A9">
        <w:rPr>
          <w:rFonts w:ascii="Calibri" w:eastAsia="Times New Roman" w:hAnsi="Calibri" w:cs="Calibri"/>
          <w:bCs w:val="0"/>
          <w:color w:val="auto"/>
          <w:szCs w:val="20"/>
        </w:rPr>
        <w:t>Załącznik</w:t>
      </w:r>
      <w:r w:rsidR="00026135">
        <w:rPr>
          <w:rFonts w:ascii="Calibri" w:eastAsia="Times New Roman" w:hAnsi="Calibri" w:cs="Calibri"/>
          <w:bCs w:val="0"/>
          <w:color w:val="auto"/>
          <w:szCs w:val="20"/>
        </w:rPr>
        <w:t xml:space="preserve"> nr</w:t>
      </w:r>
      <w:r w:rsidR="00026135" w:rsidRPr="00B172A9">
        <w:rPr>
          <w:rFonts w:ascii="Calibri" w:eastAsia="Times New Roman" w:hAnsi="Calibri" w:cs="Calibri"/>
          <w:bCs w:val="0"/>
          <w:color w:val="auto"/>
          <w:szCs w:val="20"/>
        </w:rPr>
        <w:t xml:space="preserve"> </w:t>
      </w:r>
      <w:bookmarkEnd w:id="0"/>
      <w:bookmarkEnd w:id="1"/>
      <w:bookmarkEnd w:id="2"/>
      <w:r w:rsidR="00026135" w:rsidRPr="00FD2948">
        <w:rPr>
          <w:color w:val="auto"/>
        </w:rPr>
        <w:t>8 DO SWZ – WYKAZ OSÓB</w:t>
      </w:r>
      <w:r w:rsidR="00026135">
        <w:rPr>
          <w:rFonts w:ascii="Calibri" w:eastAsia="Times New Roman" w:hAnsi="Calibri" w:cs="Calibri"/>
          <w:bCs w:val="0"/>
          <w:color w:val="auto"/>
          <w:szCs w:val="20"/>
        </w:rPr>
        <w:tab/>
      </w:r>
      <w:r w:rsidR="005A07C5">
        <w:rPr>
          <w:rFonts w:ascii="Calibri" w:eastAsia="Times New Roman" w:hAnsi="Calibri" w:cs="Calibri"/>
          <w:bCs w:val="0"/>
          <w:color w:val="auto"/>
          <w:szCs w:val="20"/>
        </w:rPr>
        <w:t>POST/DYS/OR/G</w:t>
      </w:r>
      <w:r w:rsidR="00026135" w:rsidRPr="00B172A9">
        <w:rPr>
          <w:rFonts w:ascii="Calibri" w:eastAsia="Times New Roman" w:hAnsi="Calibri" w:cs="Calibri"/>
          <w:bCs w:val="0"/>
          <w:color w:val="auto"/>
          <w:szCs w:val="20"/>
        </w:rPr>
        <w:t>Z/</w:t>
      </w:r>
      <w:r w:rsidR="00FE2928">
        <w:rPr>
          <w:rFonts w:cs="Calibri"/>
          <w:caps/>
          <w:color w:val="auto"/>
          <w:kern w:val="28"/>
        </w:rPr>
        <w:t>00115</w:t>
      </w:r>
      <w:r w:rsidR="00026135"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w:t>
      </w:r>
      <w:r w:rsidR="00FE2928">
        <w:rPr>
          <w:rFonts w:ascii="Calibri" w:eastAsia="Times New Roman" w:hAnsi="Calibri" w:cs="Calibri"/>
          <w:bCs w:val="0"/>
          <w:color w:val="auto"/>
          <w:szCs w:val="20"/>
        </w:rPr>
        <w:t>6</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5483647E"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891FA3" w:rsidRPr="00891FA3">
        <w:rPr>
          <w:rFonts w:ascii="Calibri" w:hAnsi="Calibri" w:cs="Arial"/>
          <w:b/>
          <w:i/>
          <w:snapToGrid w:val="0"/>
          <w:color w:val="000000"/>
          <w:sz w:val="22"/>
          <w:szCs w:val="22"/>
        </w:rPr>
        <w:t xml:space="preserve">Budowa przyłączy kablowych nN na terenie Rejonu Energetycznego Rzeszów - </w:t>
      </w:r>
      <w:r w:rsidR="00042E76">
        <w:rPr>
          <w:rFonts w:ascii="Calibri" w:hAnsi="Calibri" w:cs="Arial"/>
          <w:b/>
          <w:i/>
          <w:snapToGrid w:val="0"/>
          <w:color w:val="000000"/>
          <w:sz w:val="22"/>
          <w:szCs w:val="22"/>
        </w:rPr>
        <w:t>4</w:t>
      </w:r>
      <w:r w:rsidR="00891FA3" w:rsidRPr="00891FA3">
        <w:rPr>
          <w:rFonts w:ascii="Calibri" w:hAnsi="Calibri" w:cs="Arial"/>
          <w:b/>
          <w:i/>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B02FA" w14:textId="77777777" w:rsidR="00BD0AF4" w:rsidRDefault="00BD0AF4" w:rsidP="004A302B">
      <w:pPr>
        <w:spacing w:line="240" w:lineRule="auto"/>
      </w:pPr>
      <w:r>
        <w:separator/>
      </w:r>
    </w:p>
  </w:endnote>
  <w:endnote w:type="continuationSeparator" w:id="0">
    <w:p w14:paraId="3BBFEC9C" w14:textId="77777777" w:rsidR="00BD0AF4" w:rsidRDefault="00BD0A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DC990" w14:textId="77777777" w:rsidR="00BD0AF4" w:rsidRDefault="00BD0AF4" w:rsidP="004A302B">
      <w:pPr>
        <w:spacing w:line="240" w:lineRule="auto"/>
      </w:pPr>
      <w:r>
        <w:separator/>
      </w:r>
    </w:p>
  </w:footnote>
  <w:footnote w:type="continuationSeparator" w:id="0">
    <w:p w14:paraId="6D84285C" w14:textId="77777777" w:rsidR="00BD0AF4" w:rsidRDefault="00BD0AF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76804263">
    <w:abstractNumId w:val="22"/>
  </w:num>
  <w:num w:numId="2" w16cid:durableId="2076271226">
    <w:abstractNumId w:val="9"/>
  </w:num>
  <w:num w:numId="3" w16cid:durableId="1443647651">
    <w:abstractNumId w:val="4"/>
  </w:num>
  <w:num w:numId="4" w16cid:durableId="1519541219">
    <w:abstractNumId w:val="36"/>
  </w:num>
  <w:num w:numId="5" w16cid:durableId="792362804">
    <w:abstractNumId w:val="19"/>
  </w:num>
  <w:num w:numId="6" w16cid:durableId="1345595860">
    <w:abstractNumId w:val="14"/>
  </w:num>
  <w:num w:numId="7" w16cid:durableId="1397582088">
    <w:abstractNumId w:val="27"/>
  </w:num>
  <w:num w:numId="8" w16cid:durableId="1171871690">
    <w:abstractNumId w:val="44"/>
  </w:num>
  <w:num w:numId="9" w16cid:durableId="48114895">
    <w:abstractNumId w:val="12"/>
  </w:num>
  <w:num w:numId="10" w16cid:durableId="1139108493">
    <w:abstractNumId w:val="33"/>
  </w:num>
  <w:num w:numId="11" w16cid:durableId="1880193831">
    <w:abstractNumId w:val="24"/>
  </w:num>
  <w:num w:numId="12" w16cid:durableId="68235154">
    <w:abstractNumId w:val="18"/>
  </w:num>
  <w:num w:numId="13" w16cid:durableId="1961182997">
    <w:abstractNumId w:val="10"/>
  </w:num>
  <w:num w:numId="14" w16cid:durableId="382366549">
    <w:abstractNumId w:val="25"/>
  </w:num>
  <w:num w:numId="15" w16cid:durableId="457142800">
    <w:abstractNumId w:val="35"/>
  </w:num>
  <w:num w:numId="16" w16cid:durableId="1306011805">
    <w:abstractNumId w:val="32"/>
  </w:num>
  <w:num w:numId="17" w16cid:durableId="586304324">
    <w:abstractNumId w:val="45"/>
  </w:num>
  <w:num w:numId="18" w16cid:durableId="85347998">
    <w:abstractNumId w:val="16"/>
  </w:num>
  <w:num w:numId="19" w16cid:durableId="1802922295">
    <w:abstractNumId w:val="5"/>
  </w:num>
  <w:num w:numId="20" w16cid:durableId="1817526553">
    <w:abstractNumId w:val="29"/>
  </w:num>
  <w:num w:numId="21" w16cid:durableId="14317020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7468763">
    <w:abstractNumId w:val="7"/>
  </w:num>
  <w:num w:numId="23" w16cid:durableId="1476143413">
    <w:abstractNumId w:val="47"/>
  </w:num>
  <w:num w:numId="24" w16cid:durableId="725103120">
    <w:abstractNumId w:val="8"/>
  </w:num>
  <w:num w:numId="25" w16cid:durableId="2361936">
    <w:abstractNumId w:val="20"/>
  </w:num>
  <w:num w:numId="26" w16cid:durableId="428502533">
    <w:abstractNumId w:val="13"/>
  </w:num>
  <w:num w:numId="27" w16cid:durableId="1012997010">
    <w:abstractNumId w:val="23"/>
  </w:num>
  <w:num w:numId="28" w16cid:durableId="1538353945">
    <w:abstractNumId w:val="6"/>
  </w:num>
  <w:num w:numId="29" w16cid:durableId="508447135">
    <w:abstractNumId w:val="21"/>
  </w:num>
  <w:num w:numId="30" w16cid:durableId="5058894">
    <w:abstractNumId w:val="28"/>
  </w:num>
  <w:num w:numId="31" w16cid:durableId="1007288937">
    <w:abstractNumId w:val="26"/>
  </w:num>
  <w:num w:numId="32" w16cid:durableId="365645175">
    <w:abstractNumId w:val="31"/>
  </w:num>
  <w:num w:numId="33" w16cid:durableId="813303608">
    <w:abstractNumId w:val="34"/>
  </w:num>
  <w:num w:numId="34" w16cid:durableId="1688949332">
    <w:abstractNumId w:val="15"/>
  </w:num>
  <w:num w:numId="35" w16cid:durableId="266542170">
    <w:abstractNumId w:val="17"/>
  </w:num>
  <w:num w:numId="36" w16cid:durableId="52125464">
    <w:abstractNumId w:val="3"/>
  </w:num>
  <w:num w:numId="37" w16cid:durableId="209149955">
    <w:abstractNumId w:val="42"/>
  </w:num>
  <w:num w:numId="38" w16cid:durableId="882059963">
    <w:abstractNumId w:val="39"/>
  </w:num>
  <w:num w:numId="39" w16cid:durableId="318927431">
    <w:abstractNumId w:val="46"/>
  </w:num>
  <w:num w:numId="40" w16cid:durableId="484468752">
    <w:abstractNumId w:val="37"/>
  </w:num>
  <w:num w:numId="41" w16cid:durableId="1616984103">
    <w:abstractNumId w:val="30"/>
  </w:num>
  <w:num w:numId="42" w16cid:durableId="1415589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679961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131843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40692067">
    <w:abstractNumId w:val="43"/>
  </w:num>
  <w:num w:numId="46" w16cid:durableId="1617371953">
    <w:abstractNumId w:val="41"/>
  </w:num>
  <w:num w:numId="47" w16cid:durableId="1646087570">
    <w:abstractNumId w:val="40"/>
  </w:num>
  <w:num w:numId="48" w16cid:durableId="1712998823">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2E76"/>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270"/>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942"/>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79D"/>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92"/>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7C5"/>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7F2"/>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4C00"/>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1FA3"/>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0B09"/>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AF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5C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0E51"/>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C4F"/>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2928"/>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POST/DYS/OR/GZ/00115/2026                         </dmsv2SWPP2ObjectNumber>
    <dmsv2SWPP2SumMD5 xmlns="http://schemas.microsoft.com/sharepoint/v3">29928724fe74ab098b9f93ebf384a74e</dmsv2SWPP2SumMD5>
    <dmsv2BaseMoved xmlns="http://schemas.microsoft.com/sharepoint/v3">false</dmsv2BaseMoved>
    <dmsv2BaseIsSensitive xmlns="http://schemas.microsoft.com/sharepoint/v3">true</dmsv2BaseIsSensitive>
    <dmsv2SWPP2IDSWPP2 xmlns="http://schemas.microsoft.com/sharepoint/v3">703713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24165136</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JEUP5JKVCYQC-1398355148-3336</_dlc_DocId>
    <_dlc_DocIdUrl xmlns="a19cb1c7-c5c7-46d4-85ae-d83685407bba">
      <Url>https://swpp2.dms.gkpge.pl/sites/41/_layouts/15/DocIdRedir.aspx?ID=JEUP5JKVCYQC-1398355148-3336</Url>
      <Description>JEUP5JKVCYQC-1398355148-3336</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F5308CAE-C573-4287-AFCB-6D0210D006C4}"/>
</file>

<file path=customXml/itemProps2.xml><?xml version="1.0" encoding="utf-8"?>
<ds:datastoreItem xmlns:ds="http://schemas.openxmlformats.org/officeDocument/2006/customXml" ds:itemID="{0BEA62C0-E2C4-4E30-B824-13AB2B5ED5FC}">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398CD20-27C1-436D-8F8C-CE56EC34092F}">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8</cp:revision>
  <cp:lastPrinted>2020-02-27T07:25:00Z</cp:lastPrinted>
  <dcterms:created xsi:type="dcterms:W3CDTF">2025-01-16T08:17:00Z</dcterms:created>
  <dcterms:modified xsi:type="dcterms:W3CDTF">2026-01-21T12:17:00Z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c7d82ce5-e7de-4ddd-874f-30418b621ffc</vt:lpwstr>
  </property>
</Properties>
</file>